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1D3E9261" w14:textId="77777777" w:rsidR="006D6BAA" w:rsidRDefault="006D6BAA" w:rsidP="006C1C9E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D6BAA">
        <w:rPr>
          <w:rFonts w:ascii="Arial" w:hAnsi="Arial" w:cs="Arial"/>
          <w:b/>
          <w:bCs/>
          <w:sz w:val="22"/>
          <w:szCs w:val="22"/>
        </w:rPr>
        <w:t>„</w:t>
      </w:r>
      <w:proofErr w:type="spellStart"/>
      <w:r w:rsidRPr="006D6BAA"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 w:rsidRPr="006D6BA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D6BA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6D6BA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D6BAA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6D6BAA">
        <w:rPr>
          <w:rFonts w:ascii="Arial" w:hAnsi="Arial" w:cs="Arial"/>
          <w:b/>
          <w:bCs/>
          <w:sz w:val="22"/>
          <w:szCs w:val="22"/>
        </w:rPr>
        <w:t xml:space="preserve"> Nr 1 152R </w:t>
      </w:r>
      <w:proofErr w:type="spellStart"/>
      <w:r w:rsidRPr="006D6BAA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6D6BAA">
        <w:rPr>
          <w:rFonts w:ascii="Arial" w:hAnsi="Arial" w:cs="Arial"/>
          <w:b/>
          <w:bCs/>
          <w:sz w:val="22"/>
          <w:szCs w:val="22"/>
        </w:rPr>
        <w:t xml:space="preserve"> „Z” – </w:t>
      </w:r>
      <w:proofErr w:type="spellStart"/>
      <w:r w:rsidRPr="006D6BAA">
        <w:rPr>
          <w:rFonts w:ascii="Arial" w:hAnsi="Arial" w:cs="Arial"/>
          <w:b/>
          <w:bCs/>
          <w:sz w:val="22"/>
          <w:szCs w:val="22"/>
        </w:rPr>
        <w:t>zbiorczej</w:t>
      </w:r>
      <w:proofErr w:type="spellEnd"/>
      <w:r w:rsidRPr="006D6BA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D6BAA">
        <w:rPr>
          <w:rFonts w:ascii="Arial" w:hAnsi="Arial" w:cs="Arial"/>
          <w:b/>
          <w:bCs/>
          <w:sz w:val="22"/>
          <w:szCs w:val="22"/>
        </w:rPr>
        <w:t>Borowa</w:t>
      </w:r>
      <w:proofErr w:type="spellEnd"/>
      <w:r w:rsidRPr="006D6BAA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6D6BAA">
        <w:rPr>
          <w:rFonts w:ascii="Arial" w:hAnsi="Arial" w:cs="Arial"/>
          <w:b/>
          <w:bCs/>
          <w:sz w:val="22"/>
          <w:szCs w:val="22"/>
        </w:rPr>
        <w:t>Czermin</w:t>
      </w:r>
      <w:proofErr w:type="spellEnd"/>
      <w:r w:rsidRPr="006D6BAA">
        <w:rPr>
          <w:rFonts w:ascii="Arial" w:hAnsi="Arial" w:cs="Arial"/>
          <w:b/>
          <w:bCs/>
          <w:sz w:val="22"/>
          <w:szCs w:val="22"/>
        </w:rPr>
        <w:t xml:space="preserve"> – Wola </w:t>
      </w:r>
      <w:proofErr w:type="spellStart"/>
      <w:r w:rsidRPr="006D6BAA">
        <w:rPr>
          <w:rFonts w:ascii="Arial" w:hAnsi="Arial" w:cs="Arial"/>
          <w:b/>
          <w:bCs/>
          <w:sz w:val="22"/>
          <w:szCs w:val="22"/>
        </w:rPr>
        <w:t>Mielecka</w:t>
      </w:r>
      <w:proofErr w:type="spellEnd"/>
      <w:r w:rsidRPr="006D6BAA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6D6BAA">
        <w:rPr>
          <w:rFonts w:ascii="Arial" w:hAnsi="Arial" w:cs="Arial"/>
          <w:b/>
          <w:bCs/>
          <w:sz w:val="22"/>
          <w:szCs w:val="22"/>
        </w:rPr>
        <w:t>Kiełków</w:t>
      </w:r>
      <w:proofErr w:type="spellEnd"/>
      <w:r w:rsidRPr="006D6BAA">
        <w:rPr>
          <w:rFonts w:ascii="Arial" w:hAnsi="Arial" w:cs="Arial"/>
          <w:b/>
          <w:bCs/>
          <w:sz w:val="22"/>
          <w:szCs w:val="22"/>
        </w:rPr>
        <w:t xml:space="preserve"> – Przecław od </w:t>
      </w:r>
      <w:proofErr w:type="spellStart"/>
      <w:r w:rsidRPr="006D6BAA">
        <w:rPr>
          <w:rFonts w:ascii="Arial" w:hAnsi="Arial" w:cs="Arial"/>
          <w:b/>
          <w:bCs/>
          <w:sz w:val="22"/>
          <w:szCs w:val="22"/>
        </w:rPr>
        <w:t>kilometra</w:t>
      </w:r>
      <w:proofErr w:type="spellEnd"/>
      <w:r w:rsidRPr="006D6BAA">
        <w:rPr>
          <w:rFonts w:ascii="Arial" w:hAnsi="Arial" w:cs="Arial"/>
          <w:b/>
          <w:bCs/>
          <w:sz w:val="22"/>
          <w:szCs w:val="22"/>
        </w:rPr>
        <w:t xml:space="preserve"> 21+525,10 km 22+186,00 (ETAP II) </w:t>
      </w:r>
    </w:p>
    <w:p w14:paraId="6BCA141B" w14:textId="1E2219A5" w:rsidR="006A0A40" w:rsidRPr="00CB7739" w:rsidRDefault="006D6BAA" w:rsidP="006C1C9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D6BAA"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 w:rsidRPr="006D6BAA">
        <w:rPr>
          <w:rFonts w:ascii="Arial" w:hAnsi="Arial" w:cs="Arial"/>
          <w:b/>
          <w:bCs/>
          <w:sz w:val="22"/>
          <w:szCs w:val="22"/>
        </w:rPr>
        <w:t>Kiełków</w:t>
      </w:r>
      <w:proofErr w:type="spellEnd"/>
      <w:r w:rsidRPr="006D6BAA">
        <w:rPr>
          <w:rFonts w:ascii="Arial" w:hAnsi="Arial" w:cs="Arial"/>
          <w:b/>
          <w:bCs/>
          <w:sz w:val="22"/>
          <w:szCs w:val="22"/>
        </w:rPr>
        <w:t>”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847F9" w14:textId="77777777" w:rsidR="00BC4D5A" w:rsidRDefault="00BC4D5A" w:rsidP="00AC1A4B">
      <w:r>
        <w:separator/>
      </w:r>
    </w:p>
  </w:endnote>
  <w:endnote w:type="continuationSeparator" w:id="0">
    <w:p w14:paraId="4674A885" w14:textId="77777777" w:rsidR="00BC4D5A" w:rsidRDefault="00BC4D5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55C07" w14:textId="77777777" w:rsidR="00BC4D5A" w:rsidRDefault="00BC4D5A" w:rsidP="00AC1A4B">
      <w:r>
        <w:separator/>
      </w:r>
    </w:p>
  </w:footnote>
  <w:footnote w:type="continuationSeparator" w:id="0">
    <w:p w14:paraId="60CC4C5D" w14:textId="77777777" w:rsidR="00BC4D5A" w:rsidRDefault="00BC4D5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8147156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D6BAA">
      <w:rPr>
        <w:rFonts w:ascii="Calibri" w:hAnsi="Calibri"/>
        <w:b/>
        <w:bCs/>
        <w:color w:val="4F81BD"/>
        <w:sz w:val="18"/>
        <w:szCs w:val="18"/>
        <w:lang w:val="pl-PL" w:eastAsia="ar-SA"/>
      </w:rPr>
      <w:t>65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6BAA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C4D5A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3749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29</cp:revision>
  <cp:lastPrinted>2021-01-22T11:31:00Z</cp:lastPrinted>
  <dcterms:created xsi:type="dcterms:W3CDTF">2021-02-17T13:08:00Z</dcterms:created>
  <dcterms:modified xsi:type="dcterms:W3CDTF">2025-06-17T09:38:00Z</dcterms:modified>
</cp:coreProperties>
</file>